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893B" w14:textId="406D6E0A" w:rsidR="00DC4B12" w:rsidRDefault="00EB212D" w:rsidP="0083210D">
      <w:pPr>
        <w:pStyle w:val="berschrift1"/>
      </w:pPr>
      <w:r>
        <w:t xml:space="preserve">Folgen des Klimawandels </w:t>
      </w:r>
    </w:p>
    <w:p w14:paraId="63B166C3" w14:textId="0B787EED" w:rsidR="00BF60C4" w:rsidRPr="00784D94" w:rsidRDefault="00BF60C4" w:rsidP="00BF60C4">
      <w:pPr>
        <w:rPr>
          <w:b/>
        </w:rPr>
      </w:pPr>
      <w:r w:rsidRPr="00784D94">
        <w:rPr>
          <w:b/>
        </w:rPr>
        <w:t xml:space="preserve">Lest </w:t>
      </w:r>
      <w:r w:rsidR="00DE593A">
        <w:rPr>
          <w:b/>
        </w:rPr>
        <w:t>gemeinsam</w:t>
      </w:r>
      <w:r w:rsidRPr="00784D94">
        <w:rPr>
          <w:b/>
        </w:rPr>
        <w:t xml:space="preserve"> </w:t>
      </w:r>
      <w:r w:rsidR="00D32303">
        <w:rPr>
          <w:b/>
        </w:rPr>
        <w:t xml:space="preserve">die vier Karten mit </w:t>
      </w:r>
      <w:r>
        <w:rPr>
          <w:b/>
        </w:rPr>
        <w:t>Mias</w:t>
      </w:r>
      <w:r w:rsidRPr="00784D94">
        <w:rPr>
          <w:b/>
        </w:rPr>
        <w:t xml:space="preserve"> Geschichte</w:t>
      </w:r>
      <w:r w:rsidR="00123F19">
        <w:rPr>
          <w:b/>
        </w:rPr>
        <w:t xml:space="preserve"> und schaut euch die Bilder aus den USA an.</w:t>
      </w:r>
      <w:r w:rsidR="00D32303">
        <w:rPr>
          <w:b/>
        </w:rPr>
        <w:t xml:space="preserve"> B</w:t>
      </w:r>
      <w:r w:rsidRPr="00784D94">
        <w:rPr>
          <w:b/>
        </w:rPr>
        <w:t xml:space="preserve">eantworte </w:t>
      </w:r>
      <w:r w:rsidR="00D32303">
        <w:rPr>
          <w:b/>
        </w:rPr>
        <w:t xml:space="preserve">dann </w:t>
      </w:r>
      <w:r w:rsidRPr="00784D94">
        <w:rPr>
          <w:b/>
        </w:rPr>
        <w:t xml:space="preserve">die Fragen. </w:t>
      </w:r>
    </w:p>
    <w:p w14:paraId="27C027E0" w14:textId="77777777" w:rsidR="00DC4B12" w:rsidRDefault="00DC4B12" w:rsidP="00BF60C4"/>
    <w:p w14:paraId="11C67878" w14:textId="77777777" w:rsidR="00DC4B12" w:rsidRDefault="001618A1" w:rsidP="00DC4B12">
      <w:pPr>
        <w:pStyle w:val="Listenabsatz"/>
        <w:numPr>
          <w:ilvl w:val="0"/>
          <w:numId w:val="18"/>
        </w:numPr>
      </w:pPr>
      <w:r>
        <w:t>Aus welchem Lan</w:t>
      </w:r>
      <w:r w:rsidR="001104B3">
        <w:t xml:space="preserve">d kommt </w:t>
      </w:r>
      <w:r w:rsidR="001104B3" w:rsidRPr="006436B4">
        <w:rPr>
          <w:rFonts w:asciiTheme="majorHAnsi" w:eastAsiaTheme="majorEastAsia" w:hAnsiTheme="majorHAnsi" w:cstheme="majorBidi"/>
          <w:b/>
          <w:bCs/>
          <w:color w:val="86B819"/>
          <w:sz w:val="24"/>
          <w:szCs w:val="24"/>
          <w:lang w:eastAsia="ar-SA"/>
        </w:rPr>
        <w:t>Mia</w:t>
      </w:r>
      <w:r w:rsidR="00D32303">
        <w:t>? W</w:t>
      </w:r>
      <w:r w:rsidR="001104B3">
        <w:t xml:space="preserve">o </w:t>
      </w:r>
      <w:r w:rsidR="00DC4B12">
        <w:t>wohnt sie?</w:t>
      </w:r>
    </w:p>
    <w:p w14:paraId="788E9D79" w14:textId="77777777" w:rsidR="0007070A" w:rsidRDefault="0007070A" w:rsidP="0007070A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</w:p>
    <w:p w14:paraId="1A65C22E" w14:textId="7F30ECFB" w:rsidR="00DC4B12" w:rsidRDefault="00BF60C4" w:rsidP="008717E6">
      <w:pPr>
        <w:pStyle w:val="Listenabsatz"/>
        <w:numPr>
          <w:ilvl w:val="0"/>
          <w:numId w:val="18"/>
        </w:numPr>
      </w:pPr>
      <w:r>
        <w:t xml:space="preserve">Wie </w:t>
      </w:r>
      <w:r w:rsidR="00651EF8">
        <w:t>ist dort das Klima: Wie</w:t>
      </w:r>
      <w:r w:rsidR="001618A1">
        <w:t xml:space="preserve"> sind </w:t>
      </w:r>
      <w:r w:rsidR="001104B3">
        <w:t>Sommer</w:t>
      </w:r>
      <w:r w:rsidR="001618A1">
        <w:t xml:space="preserve"> </w:t>
      </w:r>
      <w:r w:rsidR="001104B3">
        <w:t xml:space="preserve">und </w:t>
      </w:r>
      <w:r w:rsidR="00DC4B12">
        <w:t>Winter?</w:t>
      </w:r>
    </w:p>
    <w:p w14:paraId="0C5A2A8A" w14:textId="0A4ABBA9" w:rsidR="7B107610" w:rsidRDefault="7B107610" w:rsidP="12BFCF52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</w:p>
    <w:p w14:paraId="41A9664C" w14:textId="099CE158" w:rsidR="001618A1" w:rsidRDefault="00DE3395" w:rsidP="00BF60C4">
      <w:pPr>
        <w:pStyle w:val="Listenabsatz"/>
        <w:numPr>
          <w:ilvl w:val="0"/>
          <w:numId w:val="18"/>
        </w:numPr>
        <w:spacing w:after="0"/>
      </w:pPr>
      <w:r>
        <w:t xml:space="preserve">In letzter Zeit </w:t>
      </w:r>
      <w:r w:rsidR="00BF60C4">
        <w:t>ver</w:t>
      </w:r>
      <w:r w:rsidR="00DE593A">
        <w:t>ändert sich</w:t>
      </w:r>
      <w:r w:rsidR="00BF60C4">
        <w:t xml:space="preserve"> </w:t>
      </w:r>
      <w:r w:rsidR="001618A1">
        <w:t xml:space="preserve">das Klima. Wie zeigt </w:t>
      </w:r>
      <w:r w:rsidR="00DC4B12">
        <w:t>sich</w:t>
      </w:r>
      <w:r w:rsidR="001618A1">
        <w:t xml:space="preserve"> das</w:t>
      </w:r>
      <w:r w:rsidR="00817472">
        <w:t xml:space="preserve"> bei Mia</w:t>
      </w:r>
      <w:r w:rsidR="00DC4B12">
        <w:t xml:space="preserve">? </w:t>
      </w:r>
    </w:p>
    <w:p w14:paraId="1AC64E73" w14:textId="2F004E84" w:rsidR="00DC4B12" w:rsidRDefault="001618A1" w:rsidP="001618A1">
      <w:pPr>
        <w:spacing w:after="0"/>
      </w:pPr>
      <w:r>
        <w:t xml:space="preserve">        </w:t>
      </w:r>
      <w:r w:rsidR="00DC4B12">
        <w:t>Les</w:t>
      </w:r>
      <w:r w:rsidR="00EA382B">
        <w:t>e</w:t>
      </w:r>
      <w:r w:rsidR="00DC4B12">
        <w:t xml:space="preserve"> die </w:t>
      </w:r>
      <w:r>
        <w:t>Sätze</w:t>
      </w:r>
      <w:r w:rsidR="00DC4B12">
        <w:t xml:space="preserve"> in der Tabelle</w:t>
      </w:r>
      <w:r w:rsidR="00BF60C4">
        <w:t>. Mal</w:t>
      </w:r>
      <w:r w:rsidR="00EA382B">
        <w:t>e</w:t>
      </w:r>
      <w:r w:rsidR="00BF60C4">
        <w:t xml:space="preserve"> einen Kreis</w:t>
      </w:r>
      <w:r w:rsidR="00EA382B">
        <w:t xml:space="preserve"> um die Sätze, die bei Mia passen.</w:t>
      </w:r>
    </w:p>
    <w:p w14:paraId="66CE1948" w14:textId="58B24D8A" w:rsidR="12BFCF52" w:rsidRDefault="12BFCF52" w:rsidP="12BFCF52">
      <w:pPr>
        <w:spacing w:after="0"/>
      </w:pP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DC4B12" w14:paraId="3D94D358" w14:textId="77777777" w:rsidTr="00550BF4">
        <w:tc>
          <w:tcPr>
            <w:tcW w:w="2394" w:type="dxa"/>
            <w:shd w:val="clear" w:color="auto" w:fill="auto"/>
            <w:vAlign w:val="center"/>
          </w:tcPr>
          <w:p w14:paraId="44BC4747" w14:textId="77777777" w:rsidR="00DC4B12" w:rsidRDefault="00784744" w:rsidP="0078474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Das Eis im Boden</w:t>
            </w:r>
            <w:r w:rsidR="00DC4B12">
              <w:t xml:space="preserve"> </w:t>
            </w:r>
            <w:r w:rsidR="000F1B06">
              <w:t>taut auf</w:t>
            </w:r>
            <w:r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06073CCC" w14:textId="77777777" w:rsidR="00DC4B12" w:rsidRDefault="001618A1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</w:t>
            </w:r>
            <w:r w:rsidR="00FC11BD">
              <w:t xml:space="preserve">s ist sehr </w:t>
            </w:r>
            <w:r w:rsidR="00DC4B12">
              <w:t>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EB414F5" w14:textId="77777777" w:rsidR="00DC4B12" w:rsidRDefault="00FC11BD" w:rsidP="0078474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Im</w:t>
            </w:r>
            <w:r w:rsidR="00784744">
              <w:t xml:space="preserve"> Sommer wird </w:t>
            </w:r>
            <w:r>
              <w:t xml:space="preserve">es </w:t>
            </w:r>
            <w:r w:rsidR="00784744">
              <w:t>immer wärmer</w:t>
            </w:r>
            <w:r w:rsidR="006D1C49">
              <w:t>.</w:t>
            </w:r>
          </w:p>
        </w:tc>
      </w:tr>
      <w:tr w:rsidR="00DC4B12" w14:paraId="0AE827AA" w14:textId="77777777" w:rsidTr="00550BF4">
        <w:tc>
          <w:tcPr>
            <w:tcW w:w="2394" w:type="dxa"/>
            <w:shd w:val="clear" w:color="auto" w:fill="auto"/>
            <w:vAlign w:val="center"/>
          </w:tcPr>
          <w:p w14:paraId="117CB6BB" w14:textId="77777777" w:rsidR="00DC4B12" w:rsidRDefault="00FC11BD" w:rsidP="00FC11BD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Im</w:t>
            </w:r>
            <w:r w:rsidR="00784744">
              <w:t xml:space="preserve"> Winter </w:t>
            </w:r>
            <w:r>
              <w:t xml:space="preserve">wird es immer </w:t>
            </w:r>
            <w:r w:rsidR="00784744">
              <w:t>wärmer</w:t>
            </w:r>
            <w:r w:rsidR="006D1C49"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87ADCA7" w14:textId="77777777" w:rsidR="00DC4B12" w:rsidRDefault="00784744" w:rsidP="001104B3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Es gibt nicht genug </w:t>
            </w:r>
            <w:r w:rsidR="001104B3">
              <w:t>W</w:t>
            </w:r>
            <w:r>
              <w:t>asser</w:t>
            </w:r>
            <w:r w:rsidR="006D1C49"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1C6FDFC4" w14:textId="2D8A063F" w:rsidR="00DC4B12" w:rsidRDefault="00784744" w:rsidP="0078474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</w:t>
            </w:r>
            <w:r w:rsidR="006D1C49">
              <w:t>.</w:t>
            </w:r>
          </w:p>
        </w:tc>
      </w:tr>
      <w:tr w:rsidR="00DC4B12" w14:paraId="7C10EC4F" w14:textId="77777777" w:rsidTr="00550BF4">
        <w:tc>
          <w:tcPr>
            <w:tcW w:w="2394" w:type="dxa"/>
            <w:shd w:val="clear" w:color="auto" w:fill="auto"/>
            <w:vAlign w:val="center"/>
          </w:tcPr>
          <w:p w14:paraId="074666D9" w14:textId="77777777" w:rsidR="00DC4B12" w:rsidRDefault="00784744" w:rsidP="0078474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Regenzeit</w:t>
            </w:r>
            <w:r w:rsidR="00DC4B12">
              <w:t xml:space="preserve"> </w:t>
            </w:r>
            <w:r>
              <w:t>kommt später</w:t>
            </w:r>
            <w:r w:rsidR="00DC4B12"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32E44E40" w14:textId="77777777" w:rsidR="00DC4B12" w:rsidRDefault="00D32303" w:rsidP="000F1B06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Sommer werden immer heißer</w:t>
            </w:r>
            <w:r w:rsidR="00DC4B12"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B9AC8A9" w14:textId="77777777" w:rsidR="00DC4B12" w:rsidRDefault="000F1B06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Der Boden wird </w:t>
            </w:r>
            <w:proofErr w:type="gramStart"/>
            <w:r>
              <w:t>ganz matschig</w:t>
            </w:r>
            <w:proofErr w:type="gramEnd"/>
            <w:r w:rsidR="006D1C49">
              <w:t>.</w:t>
            </w:r>
          </w:p>
        </w:tc>
      </w:tr>
    </w:tbl>
    <w:p w14:paraId="304688B6" w14:textId="77777777" w:rsidR="00DC4B12" w:rsidRDefault="00DC4B12" w:rsidP="00DC4B12"/>
    <w:p w14:paraId="1CF78B41" w14:textId="77777777" w:rsidR="00DC4B12" w:rsidRDefault="00DC4B12" w:rsidP="00DC4B12"/>
    <w:p w14:paraId="72E2E4F4" w14:textId="77777777" w:rsidR="00DC4B12" w:rsidRDefault="00DC4B12" w:rsidP="00DC4B12"/>
    <w:p w14:paraId="05764A2C" w14:textId="77777777" w:rsidR="00DC4B12" w:rsidRDefault="00DC4B12" w:rsidP="00DC4B12"/>
    <w:p w14:paraId="26083242" w14:textId="77777777" w:rsidR="00DC4B12" w:rsidRDefault="00DC4B12" w:rsidP="00DC4B12"/>
    <w:p w14:paraId="237CD144" w14:textId="77777777" w:rsidR="00DC4B12" w:rsidRDefault="00D32303" w:rsidP="00DC4B12">
      <w:pPr>
        <w:pStyle w:val="Listenabsatz"/>
        <w:numPr>
          <w:ilvl w:val="0"/>
          <w:numId w:val="18"/>
        </w:numPr>
      </w:pPr>
      <w:r>
        <w:t>Welche Folgen hat die große Hitze im Sommer für die Natur?</w:t>
      </w:r>
    </w:p>
    <w:p w14:paraId="6BE71689" w14:textId="02A8DD7E" w:rsidR="00DC4B12" w:rsidRDefault="000F1B06" w:rsidP="12BFCF52">
      <w:pPr>
        <w:spacing w:line="480" w:lineRule="auto"/>
        <w:rPr>
          <w:rStyle w:val="unterstrichen"/>
        </w:rPr>
      </w:pPr>
      <w:r>
        <w:rPr>
          <w:rStyle w:val="unterstrichen"/>
        </w:rPr>
        <w:t>__________________________</w:t>
      </w:r>
      <w:r w:rsidR="00BF60C4">
        <w:rPr>
          <w:rStyle w:val="unterstrichen"/>
        </w:rPr>
        <w:t>___________</w:t>
      </w:r>
      <w:r w:rsidR="00D32303" w:rsidRPr="12BFCF52">
        <w:rPr>
          <w:rStyle w:val="unterstrichen"/>
        </w:rPr>
        <w:t>________________________________________________________</w:t>
      </w:r>
      <w:r w:rsidRPr="12BFCF52">
        <w:rPr>
          <w:rStyle w:val="unterstrichen"/>
        </w:rPr>
        <w:t>______________</w:t>
      </w:r>
      <w:r w:rsidR="00BF60C4" w:rsidRPr="12BFCF52">
        <w:rPr>
          <w:rStyle w:val="unterstrichen"/>
        </w:rPr>
        <w:t>___________</w:t>
      </w:r>
      <w:r w:rsidR="03A90FF0" w:rsidRPr="12BFCF52">
        <w:rPr>
          <w:rStyle w:val="unterstrichen"/>
        </w:rPr>
        <w:t>____________________________________________</w:t>
      </w:r>
    </w:p>
    <w:p w14:paraId="0A156D43" w14:textId="77777777" w:rsidR="00DE3395" w:rsidRDefault="00D32303" w:rsidP="00DE3395">
      <w:pPr>
        <w:pStyle w:val="Listenabsatz"/>
        <w:numPr>
          <w:ilvl w:val="0"/>
          <w:numId w:val="18"/>
        </w:numPr>
      </w:pPr>
      <w:r>
        <w:t>Welche Folgen hat die große Hitze im Sommer für die Menschen</w:t>
      </w:r>
      <w:r w:rsidR="00DE3395">
        <w:t>?</w:t>
      </w:r>
    </w:p>
    <w:p w14:paraId="2390419A" w14:textId="56C9D388" w:rsidR="278D80B8" w:rsidRDefault="278D80B8" w:rsidP="12BFCF52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</w:p>
    <w:p w14:paraId="0B89B0F2" w14:textId="0362EE61" w:rsidR="12BFCF52" w:rsidRDefault="12BFCF52">
      <w:r>
        <w:br w:type="page"/>
      </w:r>
    </w:p>
    <w:p w14:paraId="353D360E" w14:textId="0074B4B3" w:rsidR="12BFCF52" w:rsidRDefault="12BFCF52"/>
    <w:p w14:paraId="43F6A29A" w14:textId="77777777" w:rsidR="00EB212D" w:rsidRDefault="00EB212D" w:rsidP="00EB212D">
      <w:pPr>
        <w:pStyle w:val="berschrift1"/>
      </w:pPr>
      <w:r>
        <w:t xml:space="preserve">Folgen des Klimawandels </w:t>
      </w:r>
    </w:p>
    <w:p w14:paraId="649FB5B8" w14:textId="793FAB36" w:rsidR="006A3E47" w:rsidRPr="00784D94" w:rsidRDefault="00784D94" w:rsidP="006A3E47">
      <w:pPr>
        <w:rPr>
          <w:b/>
        </w:rPr>
      </w:pPr>
      <w:r w:rsidRPr="00784D94">
        <w:rPr>
          <w:b/>
        </w:rPr>
        <w:t xml:space="preserve">Lest </w:t>
      </w:r>
      <w:r w:rsidR="00DE593A">
        <w:rPr>
          <w:b/>
        </w:rPr>
        <w:t>gemeinsam</w:t>
      </w:r>
      <w:r w:rsidRPr="00784D94">
        <w:rPr>
          <w:b/>
        </w:rPr>
        <w:t xml:space="preserve"> </w:t>
      </w:r>
      <w:r w:rsidR="00D32303">
        <w:rPr>
          <w:b/>
        </w:rPr>
        <w:t xml:space="preserve">die vier Karten mit </w:t>
      </w:r>
      <w:r w:rsidRPr="00784D94">
        <w:rPr>
          <w:b/>
        </w:rPr>
        <w:t>Nikitas Geschichte</w:t>
      </w:r>
      <w:r w:rsidR="00123F19">
        <w:rPr>
          <w:b/>
        </w:rPr>
        <w:t xml:space="preserve"> und schaut die Bilder aus Russland an</w:t>
      </w:r>
      <w:r w:rsidR="00D32303">
        <w:rPr>
          <w:b/>
        </w:rPr>
        <w:t>. Be</w:t>
      </w:r>
      <w:r w:rsidRPr="00784D94">
        <w:rPr>
          <w:b/>
        </w:rPr>
        <w:t xml:space="preserve">antworte </w:t>
      </w:r>
      <w:r w:rsidR="00D32303">
        <w:rPr>
          <w:b/>
        </w:rPr>
        <w:t xml:space="preserve">dann </w:t>
      </w:r>
      <w:r w:rsidRPr="00784D94">
        <w:rPr>
          <w:b/>
        </w:rPr>
        <w:t xml:space="preserve">die Fragen. </w:t>
      </w:r>
    </w:p>
    <w:p w14:paraId="5E0B32C7" w14:textId="77777777" w:rsidR="006A3E47" w:rsidRPr="00784D94" w:rsidRDefault="006A3E47" w:rsidP="00784D94">
      <w:pPr>
        <w:rPr>
          <w:b/>
        </w:rPr>
      </w:pPr>
    </w:p>
    <w:p w14:paraId="6EA7DB73" w14:textId="77777777" w:rsidR="006A3E47" w:rsidRDefault="006A3E47" w:rsidP="006A3E47">
      <w:pPr>
        <w:pStyle w:val="Listenabsatz"/>
        <w:numPr>
          <w:ilvl w:val="0"/>
          <w:numId w:val="19"/>
        </w:numPr>
      </w:pPr>
      <w:r>
        <w:t xml:space="preserve">Aus welchem Land kommt </w:t>
      </w:r>
      <w:r w:rsidRPr="006436B4">
        <w:rPr>
          <w:rFonts w:asciiTheme="majorHAnsi" w:eastAsiaTheme="majorEastAsia" w:hAnsiTheme="majorHAnsi" w:cstheme="majorBidi"/>
          <w:b/>
          <w:bCs/>
          <w:color w:val="86B819"/>
          <w:sz w:val="24"/>
          <w:szCs w:val="24"/>
          <w:lang w:eastAsia="ar-SA"/>
        </w:rPr>
        <w:t>Nikita</w:t>
      </w:r>
      <w:r>
        <w:t xml:space="preserve"> und wo wohnt er?</w:t>
      </w:r>
    </w:p>
    <w:p w14:paraId="78D4DC20" w14:textId="5AF37247" w:rsidR="5DC29C1C" w:rsidRDefault="5DC29C1C" w:rsidP="12BFCF52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</w:p>
    <w:p w14:paraId="1EF21889" w14:textId="77777777" w:rsidR="006A3E47" w:rsidRDefault="00D32303" w:rsidP="006A3E47">
      <w:pPr>
        <w:pStyle w:val="Listenabsatz"/>
        <w:numPr>
          <w:ilvl w:val="0"/>
          <w:numId w:val="19"/>
        </w:numPr>
      </w:pPr>
      <w:r>
        <w:t>Dort, wo</w:t>
      </w:r>
      <w:r w:rsidR="006A3E47">
        <w:t xml:space="preserve"> Nik</w:t>
      </w:r>
      <w:r w:rsidR="000F1B06">
        <w:t>ita lebt, ist es eisig kalt. Wie</w:t>
      </w:r>
      <w:r w:rsidR="006A3E47">
        <w:t xml:space="preserve"> </w:t>
      </w:r>
      <w:r w:rsidR="000F1B06">
        <w:t>ist</w:t>
      </w:r>
      <w:r w:rsidR="006A3E47">
        <w:t xml:space="preserve"> </w:t>
      </w:r>
      <w:r w:rsidR="000F1B06">
        <w:t>dort der Boden</w:t>
      </w:r>
      <w:r w:rsidR="006A3E47">
        <w:t>?</w:t>
      </w:r>
    </w:p>
    <w:p w14:paraId="54C3090A" w14:textId="4E9FDBDA" w:rsidR="003B7AB2" w:rsidRDefault="189389E0" w:rsidP="12BFCF52">
      <w:pPr>
        <w:spacing w:after="0"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</w:p>
    <w:p w14:paraId="593EB3E6" w14:textId="77E1852B" w:rsidR="00784D94" w:rsidRDefault="00BF60C4" w:rsidP="00784D94">
      <w:pPr>
        <w:pStyle w:val="Listenabsatz"/>
        <w:numPr>
          <w:ilvl w:val="0"/>
          <w:numId w:val="19"/>
        </w:numPr>
        <w:spacing w:after="0"/>
      </w:pPr>
      <w:r>
        <w:t>In letzter Zeit</w:t>
      </w:r>
      <w:r w:rsidR="00784D94">
        <w:t xml:space="preserve"> </w:t>
      </w:r>
      <w:r>
        <w:t>ver</w:t>
      </w:r>
      <w:r w:rsidR="00784D94">
        <w:t>ändert sich das Klima. Wie zeigt sich das</w:t>
      </w:r>
      <w:r w:rsidR="006136B6">
        <w:t xml:space="preserve"> bei Nikita</w:t>
      </w:r>
      <w:r w:rsidR="00784D94">
        <w:t xml:space="preserve">? </w:t>
      </w:r>
    </w:p>
    <w:p w14:paraId="558874A4" w14:textId="095ABC8F" w:rsidR="006A3E47" w:rsidRDefault="00784D94" w:rsidP="00784D94">
      <w:pPr>
        <w:pStyle w:val="Listenabsatz"/>
        <w:spacing w:line="480" w:lineRule="auto"/>
        <w:ind w:left="360"/>
      </w:pPr>
      <w:proofErr w:type="spellStart"/>
      <w:r>
        <w:t>L</w:t>
      </w:r>
      <w:r w:rsidR="006136B6">
        <w:t>ies</w:t>
      </w:r>
      <w:proofErr w:type="spellEnd"/>
      <w:r>
        <w:t xml:space="preserve"> die Sätze in der Tabelle. </w:t>
      </w:r>
      <w:r w:rsidR="007F7FC7">
        <w:t>Male einen Kreis um die Sätze, die bei Nikita passen.</w:t>
      </w: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6A3E47" w14:paraId="4A380615" w14:textId="77777777" w:rsidTr="00550BF4">
        <w:tc>
          <w:tcPr>
            <w:tcW w:w="2394" w:type="dxa"/>
            <w:shd w:val="clear" w:color="auto" w:fill="auto"/>
            <w:vAlign w:val="center"/>
          </w:tcPr>
          <w:p w14:paraId="6EEF9B9B" w14:textId="77777777" w:rsidR="006A3E47" w:rsidRDefault="006A3E47" w:rsidP="000F1B06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</w:t>
            </w:r>
            <w:r w:rsidR="00E75BE7">
              <w:t xml:space="preserve">as Eis im Boden taut </w:t>
            </w:r>
            <w:r w:rsidR="000F1B06">
              <w:t>auf.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93175F4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Es ist </w:t>
            </w:r>
            <w:proofErr w:type="gramStart"/>
            <w:r>
              <w:t>extrem trocken</w:t>
            </w:r>
            <w:proofErr w:type="gramEnd"/>
            <w:r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986FA2A" w14:textId="77777777" w:rsidR="006A3E47" w:rsidRDefault="00FC11BD" w:rsidP="00FC11BD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Im Sommer wird es immer wärmer.</w:t>
            </w:r>
          </w:p>
        </w:tc>
      </w:tr>
      <w:tr w:rsidR="006A3E47" w14:paraId="3504AB30" w14:textId="77777777" w:rsidTr="00550BF4">
        <w:tc>
          <w:tcPr>
            <w:tcW w:w="2394" w:type="dxa"/>
            <w:shd w:val="clear" w:color="auto" w:fill="auto"/>
            <w:vAlign w:val="center"/>
          </w:tcPr>
          <w:p w14:paraId="624E31F6" w14:textId="77777777" w:rsidR="006A3E47" w:rsidRDefault="00FC11BD" w:rsidP="00FC11BD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Im</w:t>
            </w:r>
            <w:r w:rsidR="00784744">
              <w:t xml:space="preserve"> Winter </w:t>
            </w:r>
            <w:r>
              <w:t xml:space="preserve">wird es immer </w:t>
            </w:r>
            <w:r w:rsidR="00784744">
              <w:t>wärmer</w:t>
            </w:r>
            <w:r w:rsidR="00E75BE7"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6CDF9E81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9D0A988" w14:textId="77777777" w:rsidR="006A3E47" w:rsidRDefault="006A3E47" w:rsidP="001104B3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</w:t>
            </w:r>
            <w:r w:rsidR="00FC11BD">
              <w:t xml:space="preserve"> nicht genug </w:t>
            </w:r>
            <w:r w:rsidR="001104B3">
              <w:t>W</w:t>
            </w:r>
            <w:r w:rsidR="00FC11BD">
              <w:t>asser.</w:t>
            </w:r>
          </w:p>
        </w:tc>
      </w:tr>
      <w:tr w:rsidR="006A3E47" w14:paraId="1CAF4F02" w14:textId="77777777" w:rsidTr="00550BF4">
        <w:tc>
          <w:tcPr>
            <w:tcW w:w="2394" w:type="dxa"/>
            <w:shd w:val="clear" w:color="auto" w:fill="auto"/>
            <w:vAlign w:val="center"/>
          </w:tcPr>
          <w:p w14:paraId="0F280FAE" w14:textId="77777777" w:rsidR="006A3E47" w:rsidRDefault="00FC11BD" w:rsidP="00FC11BD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Regenzeit</w:t>
            </w:r>
            <w:r w:rsidR="006A3E47">
              <w:t xml:space="preserve"> </w:t>
            </w:r>
            <w:r>
              <w:t>kommt später</w:t>
            </w:r>
            <w:r w:rsidR="006A3E47"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0EEE4561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Manchmal ist es </w:t>
            </w:r>
            <w:proofErr w:type="gramStart"/>
            <w:r>
              <w:t>extrem heiß</w:t>
            </w:r>
            <w:proofErr w:type="gramEnd"/>
            <w:r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65E8526F" w14:textId="77777777" w:rsidR="006A3E47" w:rsidRDefault="00FC11BD" w:rsidP="00E75BE7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Der Boden wird </w:t>
            </w:r>
            <w:proofErr w:type="gramStart"/>
            <w:r>
              <w:t>ganz</w:t>
            </w:r>
            <w:r w:rsidR="00E75BE7">
              <w:t xml:space="preserve"> </w:t>
            </w:r>
            <w:r>
              <w:t>weich</w:t>
            </w:r>
            <w:proofErr w:type="gramEnd"/>
            <w:r>
              <w:t xml:space="preserve"> und </w:t>
            </w:r>
            <w:r w:rsidR="00E75BE7">
              <w:t>matschig</w:t>
            </w:r>
            <w:r w:rsidR="006A3E47">
              <w:t>.</w:t>
            </w:r>
          </w:p>
        </w:tc>
      </w:tr>
    </w:tbl>
    <w:p w14:paraId="0C76BBAC" w14:textId="77777777" w:rsidR="006A3E47" w:rsidRDefault="006A3E47" w:rsidP="006A3E47"/>
    <w:p w14:paraId="420A74F3" w14:textId="77777777" w:rsidR="0083210D" w:rsidRDefault="0083210D" w:rsidP="006A3E47"/>
    <w:p w14:paraId="26356259" w14:textId="77777777" w:rsidR="006A3E47" w:rsidRDefault="006A3E47" w:rsidP="006A3E47"/>
    <w:p w14:paraId="690AC287" w14:textId="77777777" w:rsidR="006A3E47" w:rsidRDefault="006A3E47" w:rsidP="006A3E47"/>
    <w:p w14:paraId="5CD598D9" w14:textId="77777777" w:rsidR="006A3E47" w:rsidRDefault="006A3E47" w:rsidP="006A3E47"/>
    <w:p w14:paraId="333199C7" w14:textId="77777777" w:rsidR="006A3E47" w:rsidRDefault="006A3E47" w:rsidP="006A3E47"/>
    <w:p w14:paraId="10E540FC" w14:textId="77777777" w:rsidR="006A3E47" w:rsidRDefault="006A3E47" w:rsidP="006A3E47"/>
    <w:p w14:paraId="45FAC748" w14:textId="77777777" w:rsidR="006A3E47" w:rsidRDefault="006A3E47" w:rsidP="006A3E47">
      <w:pPr>
        <w:pStyle w:val="Listenabsatz"/>
        <w:numPr>
          <w:ilvl w:val="0"/>
          <w:numId w:val="19"/>
        </w:numPr>
      </w:pPr>
      <w:r>
        <w:t xml:space="preserve">Was </w:t>
      </w:r>
      <w:r w:rsidR="005E42BA">
        <w:t xml:space="preserve">passiert mit den Häusern, wenn </w:t>
      </w:r>
      <w:r w:rsidR="008C03FF">
        <w:t xml:space="preserve">der </w:t>
      </w:r>
      <w:r w:rsidR="00FC11BD">
        <w:t>Boden</w:t>
      </w:r>
      <w:r w:rsidR="008C03FF">
        <w:t xml:space="preserve"> </w:t>
      </w:r>
      <w:r w:rsidR="001104B3">
        <w:t xml:space="preserve">weich </w:t>
      </w:r>
      <w:r w:rsidR="00FC11BD">
        <w:t>wird</w:t>
      </w:r>
      <w:r w:rsidR="005E42BA">
        <w:t>?</w:t>
      </w:r>
    </w:p>
    <w:p w14:paraId="64C4DD36" w14:textId="5AF37247" w:rsidR="7E807FF5" w:rsidRDefault="7E807FF5" w:rsidP="12BFCF52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</w:p>
    <w:p w14:paraId="00B17AB9" w14:textId="77777777" w:rsidR="00A830D7" w:rsidRPr="00A830D7" w:rsidRDefault="00FC11BD" w:rsidP="00784D94">
      <w:pPr>
        <w:pStyle w:val="Listenabsatz"/>
        <w:numPr>
          <w:ilvl w:val="0"/>
          <w:numId w:val="19"/>
        </w:numPr>
        <w:spacing w:line="480" w:lineRule="auto"/>
        <w:rPr>
          <w:rFonts w:asciiTheme="majorHAnsi" w:hAnsiTheme="majorHAnsi"/>
          <w:color w:val="86B819"/>
          <w:sz w:val="21"/>
          <w:u w:val="single"/>
        </w:rPr>
      </w:pPr>
      <w:r>
        <w:t>Was möchte Nikitas F</w:t>
      </w:r>
      <w:r w:rsidR="00784D94">
        <w:t>amilie gerne</w:t>
      </w:r>
      <w:r w:rsidR="0083210D">
        <w:t xml:space="preserve"> tun? Warum geht das</w:t>
      </w:r>
      <w:r w:rsidR="00DE593A">
        <w:t xml:space="preserve"> </w:t>
      </w:r>
      <w:r w:rsidR="0083210D">
        <w:t xml:space="preserve">aber </w:t>
      </w:r>
      <w:r w:rsidR="00DE593A">
        <w:t>nicht</w:t>
      </w:r>
      <w:r>
        <w:t>?</w:t>
      </w:r>
      <w:r w:rsidR="00BC1027">
        <w:t xml:space="preserve"> </w:t>
      </w:r>
    </w:p>
    <w:p w14:paraId="6DCCFE07" w14:textId="28C29712" w:rsidR="12BFCF52" w:rsidRDefault="667BCD02" w:rsidP="007F7FC7">
      <w:pPr>
        <w:spacing w:line="480" w:lineRule="auto"/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  <w:r w:rsidR="12BFCF52">
        <w:br w:type="page"/>
      </w:r>
    </w:p>
    <w:p w14:paraId="67C8D100" w14:textId="77777777" w:rsidR="00EB212D" w:rsidRDefault="00EB212D" w:rsidP="00EB212D">
      <w:pPr>
        <w:pStyle w:val="berschrift1"/>
      </w:pPr>
      <w:r>
        <w:lastRenderedPageBreak/>
        <w:t xml:space="preserve">Folgen des Klimawandels </w:t>
      </w:r>
    </w:p>
    <w:p w14:paraId="10FEDB5D" w14:textId="50428D71" w:rsidR="00DD0E6E" w:rsidRPr="00BF60C4" w:rsidRDefault="00BF60C4" w:rsidP="00DD0E6E">
      <w:pPr>
        <w:rPr>
          <w:b/>
        </w:rPr>
      </w:pPr>
      <w:r w:rsidRPr="00BF60C4">
        <w:rPr>
          <w:b/>
        </w:rPr>
        <w:t xml:space="preserve">Lest </w:t>
      </w:r>
      <w:r w:rsidR="00DE593A">
        <w:rPr>
          <w:b/>
        </w:rPr>
        <w:t>gemeinsam</w:t>
      </w:r>
      <w:r w:rsidR="00D32303">
        <w:rPr>
          <w:b/>
        </w:rPr>
        <w:t xml:space="preserve"> die vier Karten mit </w:t>
      </w:r>
      <w:proofErr w:type="spellStart"/>
      <w:r w:rsidRPr="00BF60C4">
        <w:rPr>
          <w:b/>
        </w:rPr>
        <w:t>Nios</w:t>
      </w:r>
      <w:proofErr w:type="spellEnd"/>
      <w:r w:rsidRPr="00BF60C4">
        <w:rPr>
          <w:b/>
        </w:rPr>
        <w:t xml:space="preserve"> Geschichte</w:t>
      </w:r>
      <w:r w:rsidR="00123F19">
        <w:rPr>
          <w:b/>
        </w:rPr>
        <w:t xml:space="preserve"> und schaut die Bilder aus Tansania an</w:t>
      </w:r>
      <w:r w:rsidR="00D32303">
        <w:rPr>
          <w:b/>
        </w:rPr>
        <w:t>. Be</w:t>
      </w:r>
      <w:r w:rsidRPr="00BF60C4">
        <w:rPr>
          <w:b/>
        </w:rPr>
        <w:t xml:space="preserve">antworte </w:t>
      </w:r>
      <w:r w:rsidR="00D32303">
        <w:rPr>
          <w:b/>
        </w:rPr>
        <w:t xml:space="preserve">dann </w:t>
      </w:r>
      <w:r w:rsidRPr="00BF60C4">
        <w:rPr>
          <w:b/>
        </w:rPr>
        <w:t>die Fragen</w:t>
      </w:r>
      <w:r>
        <w:rPr>
          <w:b/>
        </w:rPr>
        <w:t>.</w:t>
      </w:r>
    </w:p>
    <w:p w14:paraId="1C323795" w14:textId="77777777" w:rsidR="00DD0E6E" w:rsidRDefault="00DD0E6E" w:rsidP="00BF60C4">
      <w:pPr>
        <w:pStyle w:val="Listenabsatz"/>
        <w:ind w:left="720"/>
      </w:pPr>
    </w:p>
    <w:p w14:paraId="4D8B1CD4" w14:textId="77777777" w:rsidR="00DD0E6E" w:rsidRDefault="00DD0E6E" w:rsidP="00BF60C4">
      <w:pPr>
        <w:pStyle w:val="Listenabsatz"/>
        <w:numPr>
          <w:ilvl w:val="0"/>
          <w:numId w:val="22"/>
        </w:numPr>
      </w:pPr>
      <w:r>
        <w:t xml:space="preserve">Aus welchem Land kommt </w:t>
      </w:r>
      <w:proofErr w:type="spellStart"/>
      <w:r w:rsidRPr="006436B4">
        <w:rPr>
          <w:rFonts w:asciiTheme="majorHAnsi" w:eastAsiaTheme="majorEastAsia" w:hAnsiTheme="majorHAnsi" w:cstheme="majorBidi"/>
          <w:b/>
          <w:bCs/>
          <w:color w:val="86B819"/>
          <w:sz w:val="24"/>
          <w:szCs w:val="24"/>
          <w:lang w:eastAsia="ar-SA"/>
        </w:rPr>
        <w:t>Nio</w:t>
      </w:r>
      <w:proofErr w:type="spellEnd"/>
      <w:r w:rsidR="00D32303">
        <w:t xml:space="preserve">? Wo </w:t>
      </w:r>
      <w:r>
        <w:t>wohnt er?</w:t>
      </w:r>
    </w:p>
    <w:p w14:paraId="600407AB" w14:textId="4A419C9D" w:rsidR="00316A95" w:rsidRDefault="7A460BD3" w:rsidP="12BFCF52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</w:t>
      </w:r>
    </w:p>
    <w:p w14:paraId="15A71F43" w14:textId="77777777" w:rsidR="00DD0E6E" w:rsidRDefault="00DE593A" w:rsidP="0083210D">
      <w:pPr>
        <w:pStyle w:val="Listenabsatz"/>
        <w:numPr>
          <w:ilvl w:val="0"/>
          <w:numId w:val="22"/>
        </w:numPr>
        <w:spacing w:line="240" w:lineRule="auto"/>
      </w:pPr>
      <w:r>
        <w:t xml:space="preserve">Welche Tiere hat </w:t>
      </w:r>
      <w:proofErr w:type="spellStart"/>
      <w:r>
        <w:t>Nios</w:t>
      </w:r>
      <w:proofErr w:type="spellEnd"/>
      <w:r>
        <w:t xml:space="preserve"> Familie und welche Pflanzen bauen sie an</w:t>
      </w:r>
      <w:r w:rsidR="00DD0E6E">
        <w:t>?</w:t>
      </w:r>
    </w:p>
    <w:p w14:paraId="28219E3E" w14:textId="5AF37247" w:rsidR="2B3DE17F" w:rsidRDefault="2B3DE17F" w:rsidP="12BFCF52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</w:p>
    <w:p w14:paraId="5608C795" w14:textId="353A47E3" w:rsidR="12BFCF52" w:rsidRDefault="00DE593A" w:rsidP="00B1665E">
      <w:pPr>
        <w:pStyle w:val="Listenabsatz"/>
        <w:numPr>
          <w:ilvl w:val="0"/>
          <w:numId w:val="22"/>
        </w:numPr>
        <w:spacing w:after="0"/>
      </w:pPr>
      <w:r>
        <w:t>In letzter Zeit verändert sich das Klima</w:t>
      </w:r>
      <w:r w:rsidR="00DD0E6E">
        <w:t>. Wie zeigt sich</w:t>
      </w:r>
      <w:r>
        <w:t xml:space="preserve"> das</w:t>
      </w:r>
      <w:r w:rsidR="004E15AC">
        <w:t xml:space="preserve"> bei </w:t>
      </w:r>
      <w:proofErr w:type="spellStart"/>
      <w:r w:rsidR="004E15AC">
        <w:t>Nio</w:t>
      </w:r>
      <w:proofErr w:type="spellEnd"/>
      <w:r w:rsidR="00DD0E6E">
        <w:t>?</w:t>
      </w:r>
      <w:r w:rsidR="00B1665E" w:rsidRPr="00B1665E">
        <w:t xml:space="preserve"> </w:t>
      </w:r>
      <w:r w:rsidR="00B1665E">
        <w:br/>
      </w:r>
      <w:proofErr w:type="spellStart"/>
      <w:r w:rsidR="00B1665E">
        <w:t>Lies</w:t>
      </w:r>
      <w:proofErr w:type="spellEnd"/>
      <w:r w:rsidR="00B1665E">
        <w:t xml:space="preserve"> die Sätze in der Tabelle. Male einen Kreis um die Sätze, die bei </w:t>
      </w:r>
      <w:proofErr w:type="spellStart"/>
      <w:r w:rsidR="00B1665E">
        <w:t>Nio</w:t>
      </w:r>
      <w:proofErr w:type="spellEnd"/>
      <w:r w:rsidR="00B1665E">
        <w:t xml:space="preserve"> passen.</w:t>
      </w: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DD0E6E" w14:paraId="6329862C" w14:textId="77777777" w:rsidTr="00550BF4">
        <w:tc>
          <w:tcPr>
            <w:tcW w:w="2394" w:type="dxa"/>
            <w:shd w:val="clear" w:color="auto" w:fill="auto"/>
            <w:vAlign w:val="center"/>
          </w:tcPr>
          <w:p w14:paraId="2A09F0E9" w14:textId="77777777" w:rsidR="00DD0E6E" w:rsidRDefault="00316A95" w:rsidP="00316A95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Das Eis im </w:t>
            </w:r>
            <w:r w:rsidRPr="00CF3A2C">
              <w:t>Boden</w:t>
            </w:r>
            <w:r>
              <w:t xml:space="preserve"> taut auf.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A6BDA7B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Es ist </w:t>
            </w:r>
            <w:proofErr w:type="gramStart"/>
            <w:r>
              <w:t>extrem trocken</w:t>
            </w:r>
            <w:proofErr w:type="gramEnd"/>
            <w:r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6A99797" w14:textId="77777777" w:rsidR="00DD0E6E" w:rsidRDefault="00D32303" w:rsidP="00316A95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Im Sommer wird es immer heißer</w:t>
            </w:r>
            <w:r w:rsidR="00DD0E6E">
              <w:t>.</w:t>
            </w:r>
          </w:p>
        </w:tc>
      </w:tr>
      <w:tr w:rsidR="00DD0E6E" w14:paraId="3CE6D32A" w14:textId="77777777" w:rsidTr="00550BF4">
        <w:tc>
          <w:tcPr>
            <w:tcW w:w="2394" w:type="dxa"/>
            <w:shd w:val="clear" w:color="auto" w:fill="auto"/>
            <w:vAlign w:val="center"/>
          </w:tcPr>
          <w:p w14:paraId="4B0D2BD0" w14:textId="77777777" w:rsidR="00DD0E6E" w:rsidRDefault="00316A95" w:rsidP="00316A95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Im Winter wird es immer wärmer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3569EA2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3D107F0C" w14:textId="77777777" w:rsidR="00DD0E6E" w:rsidRDefault="00316A95" w:rsidP="008F1BB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Es gibt nicht genug </w:t>
            </w:r>
            <w:r w:rsidR="008F1BB0">
              <w:t>W</w:t>
            </w:r>
            <w:r>
              <w:t>asser.</w:t>
            </w:r>
          </w:p>
        </w:tc>
      </w:tr>
      <w:tr w:rsidR="00DD0E6E" w14:paraId="2D27BA3B" w14:textId="77777777" w:rsidTr="00550BF4">
        <w:tc>
          <w:tcPr>
            <w:tcW w:w="2394" w:type="dxa"/>
            <w:shd w:val="clear" w:color="auto" w:fill="auto"/>
            <w:vAlign w:val="center"/>
          </w:tcPr>
          <w:p w14:paraId="7E3FC9FF" w14:textId="77777777" w:rsidR="00DD0E6E" w:rsidRDefault="00316A95" w:rsidP="00316A95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Regenzeit</w:t>
            </w:r>
            <w:r w:rsidR="00DD0E6E">
              <w:t xml:space="preserve"> </w:t>
            </w:r>
            <w:r>
              <w:t>kommt später</w:t>
            </w:r>
            <w:r w:rsidR="00DD0E6E"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035305F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 xml:space="preserve">Manchmal ist es </w:t>
            </w:r>
            <w:proofErr w:type="gramStart"/>
            <w:r>
              <w:t>extrem heiß</w:t>
            </w:r>
            <w:proofErr w:type="gramEnd"/>
            <w:r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438DACB7" w14:textId="77777777" w:rsidR="00DD0E6E" w:rsidRDefault="00316A95" w:rsidP="00316A95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</w:pPr>
            <w:r>
              <w:t xml:space="preserve">Der Boden wird </w:t>
            </w:r>
            <w:proofErr w:type="gramStart"/>
            <w:r>
              <w:t>ganz weich</w:t>
            </w:r>
            <w:proofErr w:type="gramEnd"/>
            <w:r>
              <w:t xml:space="preserve"> und matschig.</w:t>
            </w:r>
          </w:p>
        </w:tc>
      </w:tr>
    </w:tbl>
    <w:p w14:paraId="6820236D" w14:textId="77777777" w:rsidR="00DD0E6E" w:rsidRDefault="00DD0E6E" w:rsidP="00DD0E6E"/>
    <w:p w14:paraId="33FBFD11" w14:textId="77777777" w:rsidR="00DD0E6E" w:rsidRDefault="00DD0E6E" w:rsidP="00DD0E6E"/>
    <w:p w14:paraId="545E15CA" w14:textId="77777777" w:rsidR="00DD0E6E" w:rsidRDefault="00DD0E6E" w:rsidP="00DD0E6E"/>
    <w:p w14:paraId="3876D906" w14:textId="77777777" w:rsidR="00DD0E6E" w:rsidRDefault="00DD0E6E" w:rsidP="00DD0E6E"/>
    <w:p w14:paraId="42709192" w14:textId="77777777" w:rsidR="00DD0E6E" w:rsidRDefault="00DD0E6E" w:rsidP="00DD0E6E"/>
    <w:p w14:paraId="155237D5" w14:textId="77777777" w:rsidR="00DD0E6E" w:rsidRDefault="00DD0E6E" w:rsidP="00DD0E6E"/>
    <w:p w14:paraId="0E34A373" w14:textId="77777777" w:rsidR="00DD0E6E" w:rsidRDefault="00DD0E6E" w:rsidP="00DE593A">
      <w:pPr>
        <w:pStyle w:val="Listenabsatz"/>
        <w:numPr>
          <w:ilvl w:val="0"/>
          <w:numId w:val="22"/>
        </w:numPr>
      </w:pPr>
      <w:r>
        <w:t>Was passiert mit den Rindern und</w:t>
      </w:r>
      <w:r w:rsidR="001104B3">
        <w:t xml:space="preserve"> dem Mais</w:t>
      </w:r>
      <w:r w:rsidR="00DE593A">
        <w:t>, wenn es so</w:t>
      </w:r>
      <w:r>
        <w:t xml:space="preserve"> trocken ist?</w:t>
      </w:r>
    </w:p>
    <w:p w14:paraId="0751FAD5" w14:textId="737ABB78" w:rsidR="0083210D" w:rsidRDefault="6F07D24C" w:rsidP="12BFCF52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__________________________________________________________________________________________________________________________________________________________________</w:t>
      </w:r>
      <w:r w:rsidR="00DD0E6E">
        <w:tab/>
      </w:r>
    </w:p>
    <w:p w14:paraId="6F106ED4" w14:textId="77777777" w:rsidR="00DD0E6E" w:rsidRPr="00F71DC8" w:rsidRDefault="00F71DC8" w:rsidP="00DE593A">
      <w:pPr>
        <w:pStyle w:val="Listenabsatz"/>
        <w:numPr>
          <w:ilvl w:val="0"/>
          <w:numId w:val="22"/>
        </w:numPr>
      </w:pPr>
      <w:r w:rsidRPr="00F71DC8">
        <w:t xml:space="preserve">Was </w:t>
      </w:r>
      <w:r w:rsidR="00DE593A">
        <w:t xml:space="preserve">hat </w:t>
      </w:r>
      <w:proofErr w:type="spellStart"/>
      <w:r w:rsidR="00DE593A">
        <w:t>Nios</w:t>
      </w:r>
      <w:proofErr w:type="spellEnd"/>
      <w:r w:rsidR="00DE593A">
        <w:t xml:space="preserve"> Familie getan, um </w:t>
      </w:r>
      <w:r w:rsidR="001104B3">
        <w:t xml:space="preserve">etwas </w:t>
      </w:r>
      <w:r w:rsidR="00DE593A">
        <w:t>zu essen zu haben?</w:t>
      </w:r>
    </w:p>
    <w:p w14:paraId="1473EE60" w14:textId="6BA6B259" w:rsidR="00DE593A" w:rsidRDefault="00DE593A" w:rsidP="12BFCF52">
      <w:pPr>
        <w:spacing w:line="480" w:lineRule="auto"/>
        <w:rPr>
          <w:rStyle w:val="unterstrichen"/>
        </w:rPr>
      </w:pPr>
      <w:r w:rsidRPr="12BFCF52">
        <w:rPr>
          <w:rStyle w:val="unterstrichen"/>
        </w:rPr>
        <w:t>_</w:t>
      </w:r>
      <w:r w:rsidR="347B3454" w:rsidRPr="12BFCF52">
        <w:rPr>
          <w:rStyle w:val="unterstrichen"/>
        </w:rPr>
        <w:t>_________________________________________________________________________________________________________________________________________________________________</w:t>
      </w:r>
    </w:p>
    <w:sectPr w:rsidR="00DE593A" w:rsidSect="00C961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701" w:bottom="284" w:left="1701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F27EF" w14:textId="77777777" w:rsidR="0054550C" w:rsidRDefault="0054550C" w:rsidP="00C06BCE">
      <w:pPr>
        <w:spacing w:after="0"/>
      </w:pPr>
      <w:r>
        <w:separator/>
      </w:r>
    </w:p>
    <w:p w14:paraId="012BC9D4" w14:textId="77777777" w:rsidR="0054550C" w:rsidRDefault="0054550C"/>
  </w:endnote>
  <w:endnote w:type="continuationSeparator" w:id="0">
    <w:p w14:paraId="4A5E76A0" w14:textId="77777777" w:rsidR="0054550C" w:rsidRDefault="0054550C" w:rsidP="00C06BCE">
      <w:pPr>
        <w:spacing w:after="0"/>
      </w:pPr>
      <w:r>
        <w:continuationSeparator/>
      </w:r>
    </w:p>
    <w:p w14:paraId="24F9C363" w14:textId="77777777" w:rsidR="0054550C" w:rsidRDefault="005455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6A1E3" w14:textId="77777777" w:rsidR="00934E9E" w:rsidRDefault="00934E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F941C" w14:textId="77777777" w:rsidR="00934E9E" w:rsidRDefault="00934E9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7B0C" w14:textId="77777777" w:rsidR="00934E9E" w:rsidRDefault="00934E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BA0D" w14:textId="77777777" w:rsidR="0054550C" w:rsidRDefault="0054550C" w:rsidP="00C06BCE">
      <w:pPr>
        <w:spacing w:after="0"/>
      </w:pPr>
      <w:r>
        <w:separator/>
      </w:r>
    </w:p>
    <w:p w14:paraId="63A476B0" w14:textId="77777777" w:rsidR="0054550C" w:rsidRDefault="0054550C"/>
  </w:footnote>
  <w:footnote w:type="continuationSeparator" w:id="0">
    <w:p w14:paraId="7DB44CBA" w14:textId="77777777" w:rsidR="0054550C" w:rsidRDefault="0054550C" w:rsidP="00C06BCE">
      <w:pPr>
        <w:spacing w:after="0"/>
      </w:pPr>
      <w:r>
        <w:continuationSeparator/>
      </w:r>
    </w:p>
    <w:p w14:paraId="08F075B5" w14:textId="77777777" w:rsidR="0054550C" w:rsidRDefault="005455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19C2" w14:textId="77777777" w:rsidR="00934E9E" w:rsidRDefault="00934E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15EC" w14:textId="77777777" w:rsidR="000C5784" w:rsidRDefault="0080557E">
    <w:pPr>
      <w:pStyle w:val="Kopfzeile"/>
    </w:pPr>
    <w:r>
      <w:rPr>
        <w:noProof/>
        <w:sz w:val="72"/>
        <w:szCs w:val="72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AE5204" wp14:editId="728D2C81">
              <wp:simplePos x="0" y="0"/>
              <wp:positionH relativeFrom="page">
                <wp:posOffset>717550</wp:posOffset>
              </wp:positionH>
              <wp:positionV relativeFrom="page">
                <wp:posOffset>1032510</wp:posOffset>
              </wp:positionV>
              <wp:extent cx="6029960" cy="123825"/>
              <wp:effectExtent l="0" t="0" r="8890" b="952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9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a14="http://schemas.microsoft.com/office/drawing/2010/main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  <a:ext uri="{C572A759-6A51-4108-AA02-DFA0A04FC94B}">
                          <ma14:wrappingTextBoxFlag xmlns:pic="http://schemas.openxmlformats.org/drawingml/2006/picture" xmlns:a14="http://schemas.microsoft.com/office/drawing/2010/main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E29864" w14:textId="77777777" w:rsidR="00C961F1" w:rsidRPr="00C961F1" w:rsidRDefault="00934E9E" w:rsidP="00C961F1">
                          <w:pPr>
                            <w:pStyle w:val="Rubriktitel"/>
                            <w:rPr>
                              <w:color w:val="97D2E0"/>
                            </w:rPr>
                          </w:pPr>
                          <w:r>
                            <w:rPr>
                              <w:b/>
                              <w:color w:val="97D2E0"/>
                            </w:rPr>
                            <w:t>Klima und Klimawandel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AE520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6.5pt;margin-top:81.3pt;width:474.8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" filled="f" stroked="f">
              <v:textbox style="mso-fit-shape-to-text:t" inset="6e-5mm,0,0,0">
                <w:txbxContent>
                  <w:p w14:paraId="10E29864" w14:textId="77777777" w:rsidR="00C961F1" w:rsidRPr="00C961F1" w:rsidRDefault="00934E9E" w:rsidP="00C961F1">
                    <w:pPr>
                      <w:pStyle w:val="Rubriktitel"/>
                      <w:rPr>
                        <w:color w:val="97D2E0"/>
                      </w:rPr>
                    </w:pPr>
                    <w:r>
                      <w:rPr>
                        <w:b/>
                        <w:color w:val="97D2E0"/>
                      </w:rPr>
                      <w:t>Klima und Klimawandel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961F1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2CF154E3" wp14:editId="41526467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559040" cy="1069110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1_Klima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-2" r="-1" b="-2"/>
                  <a:stretch/>
                </pic:blipFill>
                <pic:spPr bwMode="auto">
                  <a:xfrm>
                    <a:off x="0" y="0"/>
                    <a:ext cx="7560000" cy="1069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78642" w14:textId="77777777" w:rsidR="00934E9E" w:rsidRDefault="00934E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2pt;height:19.8pt" o:bullet="t">
        <v:imagedata r:id="rId1" o:title="Bildschirmfoto 2016-12-17 um 15"/>
      </v:shape>
    </w:pict>
  </w:numPicBullet>
  <w:abstractNum w:abstractNumId="0" w15:restartNumberingAfterBreak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 w15:restartNumberingAfterBreak="0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 w15:restartNumberingAfterBreak="0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 w15:restartNumberingAfterBreak="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18B51800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C17D4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1245"/>
        </w:tabs>
        <w:ind w:left="1245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128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5" w:hanging="360"/>
      </w:pPr>
      <w:rPr>
        <w:rFonts w:hint="default"/>
      </w:rPr>
    </w:lvl>
  </w:abstractNum>
  <w:abstractNum w:abstractNumId="14" w15:restartNumberingAfterBreak="0">
    <w:nsid w:val="2ADB411F"/>
    <w:multiLevelType w:val="hybridMultilevel"/>
    <w:tmpl w:val="6A98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B337F"/>
    <w:multiLevelType w:val="hybridMultilevel"/>
    <w:tmpl w:val="F86E201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BCF06C8"/>
    <w:multiLevelType w:val="hybridMultilevel"/>
    <w:tmpl w:val="BF5E218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94530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1467F"/>
    <w:multiLevelType w:val="hybridMultilevel"/>
    <w:tmpl w:val="A16C35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8485A47"/>
    <w:multiLevelType w:val="hybridMultilevel"/>
    <w:tmpl w:val="6A0230DE"/>
    <w:lvl w:ilvl="0" w:tplc="2D8A975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664FA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419619">
    <w:abstractNumId w:val="25"/>
  </w:num>
  <w:num w:numId="2" w16cid:durableId="955793671">
    <w:abstractNumId w:val="9"/>
  </w:num>
  <w:num w:numId="3" w16cid:durableId="1487824418">
    <w:abstractNumId w:val="16"/>
  </w:num>
  <w:num w:numId="4" w16cid:durableId="404105893">
    <w:abstractNumId w:val="3"/>
  </w:num>
  <w:num w:numId="5" w16cid:durableId="1174800321">
    <w:abstractNumId w:val="1"/>
  </w:num>
  <w:num w:numId="6" w16cid:durableId="334304577">
    <w:abstractNumId w:val="2"/>
  </w:num>
  <w:num w:numId="7" w16cid:durableId="1087267935">
    <w:abstractNumId w:val="0"/>
  </w:num>
  <w:num w:numId="8" w16cid:durableId="1583375182">
    <w:abstractNumId w:val="21"/>
  </w:num>
  <w:num w:numId="9" w16cid:durableId="1043098963">
    <w:abstractNumId w:val="11"/>
  </w:num>
  <w:num w:numId="10" w16cid:durableId="508370933">
    <w:abstractNumId w:val="20"/>
  </w:num>
  <w:num w:numId="11" w16cid:durableId="581332417">
    <w:abstractNumId w:val="13"/>
  </w:num>
  <w:num w:numId="12" w16cid:durableId="1878739914">
    <w:abstractNumId w:val="23"/>
  </w:num>
  <w:num w:numId="13" w16cid:durableId="209848384">
    <w:abstractNumId w:val="18"/>
  </w:num>
  <w:num w:numId="14" w16cid:durableId="1505584266">
    <w:abstractNumId w:val="22"/>
  </w:num>
  <w:num w:numId="15" w16cid:durableId="1445147400">
    <w:abstractNumId w:val="12"/>
  </w:num>
  <w:num w:numId="16" w16cid:durableId="1896164216">
    <w:abstractNumId w:val="10"/>
  </w:num>
  <w:num w:numId="17" w16cid:durableId="647133207">
    <w:abstractNumId w:val="27"/>
  </w:num>
  <w:num w:numId="18" w16cid:durableId="1714692648">
    <w:abstractNumId w:val="17"/>
  </w:num>
  <w:num w:numId="19" w16cid:durableId="31927151">
    <w:abstractNumId w:val="26"/>
  </w:num>
  <w:num w:numId="20" w16cid:durableId="251164888">
    <w:abstractNumId w:val="19"/>
  </w:num>
  <w:num w:numId="21" w16cid:durableId="868224700">
    <w:abstractNumId w:val="14"/>
  </w:num>
  <w:num w:numId="22" w16cid:durableId="726880893">
    <w:abstractNumId w:val="15"/>
  </w:num>
  <w:num w:numId="23" w16cid:durableId="1134716763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5F"/>
    <w:rsid w:val="000043BC"/>
    <w:rsid w:val="00011BCA"/>
    <w:rsid w:val="0001296A"/>
    <w:rsid w:val="00020129"/>
    <w:rsid w:val="000317F5"/>
    <w:rsid w:val="00042F25"/>
    <w:rsid w:val="0005190C"/>
    <w:rsid w:val="000542EC"/>
    <w:rsid w:val="00057D38"/>
    <w:rsid w:val="00065DB7"/>
    <w:rsid w:val="00065F4E"/>
    <w:rsid w:val="00065F7D"/>
    <w:rsid w:val="000670B1"/>
    <w:rsid w:val="0007070A"/>
    <w:rsid w:val="00070C9D"/>
    <w:rsid w:val="000737D1"/>
    <w:rsid w:val="00073A9F"/>
    <w:rsid w:val="0008116C"/>
    <w:rsid w:val="000814E3"/>
    <w:rsid w:val="00084E0C"/>
    <w:rsid w:val="00091233"/>
    <w:rsid w:val="000915C7"/>
    <w:rsid w:val="00094915"/>
    <w:rsid w:val="000952D3"/>
    <w:rsid w:val="000A65F8"/>
    <w:rsid w:val="000A7E2D"/>
    <w:rsid w:val="000B12AC"/>
    <w:rsid w:val="000C38E0"/>
    <w:rsid w:val="000C518C"/>
    <w:rsid w:val="000C5784"/>
    <w:rsid w:val="000F1B06"/>
    <w:rsid w:val="0010094B"/>
    <w:rsid w:val="001018D5"/>
    <w:rsid w:val="001043EE"/>
    <w:rsid w:val="00107431"/>
    <w:rsid w:val="001104B3"/>
    <w:rsid w:val="00115A68"/>
    <w:rsid w:val="001161D0"/>
    <w:rsid w:val="00123F19"/>
    <w:rsid w:val="001253B7"/>
    <w:rsid w:val="00147330"/>
    <w:rsid w:val="0016033E"/>
    <w:rsid w:val="001618A1"/>
    <w:rsid w:val="00181EF2"/>
    <w:rsid w:val="00183D50"/>
    <w:rsid w:val="00190510"/>
    <w:rsid w:val="0019416C"/>
    <w:rsid w:val="001A520E"/>
    <w:rsid w:val="001B3042"/>
    <w:rsid w:val="001B7940"/>
    <w:rsid w:val="001C38BF"/>
    <w:rsid w:val="001D1A87"/>
    <w:rsid w:val="001E12AF"/>
    <w:rsid w:val="0020194F"/>
    <w:rsid w:val="00201E4B"/>
    <w:rsid w:val="00213D49"/>
    <w:rsid w:val="002153BB"/>
    <w:rsid w:val="00216651"/>
    <w:rsid w:val="00230C34"/>
    <w:rsid w:val="0024266C"/>
    <w:rsid w:val="00277071"/>
    <w:rsid w:val="002800CE"/>
    <w:rsid w:val="002810F7"/>
    <w:rsid w:val="00281C33"/>
    <w:rsid w:val="0028316C"/>
    <w:rsid w:val="00293077"/>
    <w:rsid w:val="00296C76"/>
    <w:rsid w:val="002A0E1A"/>
    <w:rsid w:val="002A2A53"/>
    <w:rsid w:val="002B1832"/>
    <w:rsid w:val="002B594D"/>
    <w:rsid w:val="002B73F4"/>
    <w:rsid w:val="002B7608"/>
    <w:rsid w:val="002D5B81"/>
    <w:rsid w:val="002D6D3C"/>
    <w:rsid w:val="002E6181"/>
    <w:rsid w:val="002F46AC"/>
    <w:rsid w:val="003011F3"/>
    <w:rsid w:val="00301D6E"/>
    <w:rsid w:val="003023E7"/>
    <w:rsid w:val="003061F0"/>
    <w:rsid w:val="00310C6D"/>
    <w:rsid w:val="00316551"/>
    <w:rsid w:val="00316A95"/>
    <w:rsid w:val="00323745"/>
    <w:rsid w:val="003320E8"/>
    <w:rsid w:val="00333CA8"/>
    <w:rsid w:val="00333D34"/>
    <w:rsid w:val="00334D78"/>
    <w:rsid w:val="00340CFC"/>
    <w:rsid w:val="00340F83"/>
    <w:rsid w:val="003522B0"/>
    <w:rsid w:val="00355B5C"/>
    <w:rsid w:val="00357AF2"/>
    <w:rsid w:val="00364CEA"/>
    <w:rsid w:val="00371175"/>
    <w:rsid w:val="00371644"/>
    <w:rsid w:val="003718BC"/>
    <w:rsid w:val="00373F78"/>
    <w:rsid w:val="00384424"/>
    <w:rsid w:val="00392EC2"/>
    <w:rsid w:val="003936AA"/>
    <w:rsid w:val="00397586"/>
    <w:rsid w:val="003A73B5"/>
    <w:rsid w:val="003B62CE"/>
    <w:rsid w:val="003B7AB2"/>
    <w:rsid w:val="003F5681"/>
    <w:rsid w:val="00400773"/>
    <w:rsid w:val="00411283"/>
    <w:rsid w:val="004152DE"/>
    <w:rsid w:val="004222EC"/>
    <w:rsid w:val="00426C46"/>
    <w:rsid w:val="0043172B"/>
    <w:rsid w:val="00445638"/>
    <w:rsid w:val="00445A48"/>
    <w:rsid w:val="00447B2E"/>
    <w:rsid w:val="0045377C"/>
    <w:rsid w:val="00462CA5"/>
    <w:rsid w:val="004713B3"/>
    <w:rsid w:val="00475563"/>
    <w:rsid w:val="00476666"/>
    <w:rsid w:val="00481B2D"/>
    <w:rsid w:val="004866A6"/>
    <w:rsid w:val="0049684E"/>
    <w:rsid w:val="004A1222"/>
    <w:rsid w:val="004A3F55"/>
    <w:rsid w:val="004B5FD8"/>
    <w:rsid w:val="004C223E"/>
    <w:rsid w:val="004D3A8D"/>
    <w:rsid w:val="004E15AC"/>
    <w:rsid w:val="004E23F2"/>
    <w:rsid w:val="004E6B90"/>
    <w:rsid w:val="0051795A"/>
    <w:rsid w:val="00521BE3"/>
    <w:rsid w:val="005255C3"/>
    <w:rsid w:val="00530B02"/>
    <w:rsid w:val="00535186"/>
    <w:rsid w:val="0054129C"/>
    <w:rsid w:val="0054177F"/>
    <w:rsid w:val="0054550C"/>
    <w:rsid w:val="00550DFF"/>
    <w:rsid w:val="00554D4E"/>
    <w:rsid w:val="005552E9"/>
    <w:rsid w:val="0055543C"/>
    <w:rsid w:val="00564B10"/>
    <w:rsid w:val="0056617C"/>
    <w:rsid w:val="0057044C"/>
    <w:rsid w:val="00571601"/>
    <w:rsid w:val="00573031"/>
    <w:rsid w:val="00581F05"/>
    <w:rsid w:val="00587BC1"/>
    <w:rsid w:val="005954CA"/>
    <w:rsid w:val="00595B4E"/>
    <w:rsid w:val="005B0B8B"/>
    <w:rsid w:val="005C5E49"/>
    <w:rsid w:val="005D4450"/>
    <w:rsid w:val="005E22EC"/>
    <w:rsid w:val="005E2F5C"/>
    <w:rsid w:val="005E42BA"/>
    <w:rsid w:val="005E4EB9"/>
    <w:rsid w:val="005F24C5"/>
    <w:rsid w:val="005F330C"/>
    <w:rsid w:val="005F333B"/>
    <w:rsid w:val="005F488A"/>
    <w:rsid w:val="0060522F"/>
    <w:rsid w:val="00606C93"/>
    <w:rsid w:val="006136B6"/>
    <w:rsid w:val="006142D7"/>
    <w:rsid w:val="00621EAC"/>
    <w:rsid w:val="00622979"/>
    <w:rsid w:val="006238A6"/>
    <w:rsid w:val="006246AB"/>
    <w:rsid w:val="006306CD"/>
    <w:rsid w:val="00635445"/>
    <w:rsid w:val="006436B4"/>
    <w:rsid w:val="006505BE"/>
    <w:rsid w:val="00651EF8"/>
    <w:rsid w:val="006530E3"/>
    <w:rsid w:val="00656030"/>
    <w:rsid w:val="0065687F"/>
    <w:rsid w:val="006640F7"/>
    <w:rsid w:val="00666D7E"/>
    <w:rsid w:val="00666DA5"/>
    <w:rsid w:val="00681B62"/>
    <w:rsid w:val="00681D28"/>
    <w:rsid w:val="00684E8E"/>
    <w:rsid w:val="00693D1C"/>
    <w:rsid w:val="006A11D4"/>
    <w:rsid w:val="006A3E47"/>
    <w:rsid w:val="006B4871"/>
    <w:rsid w:val="006B48A4"/>
    <w:rsid w:val="006B7C16"/>
    <w:rsid w:val="006C1835"/>
    <w:rsid w:val="006C40B9"/>
    <w:rsid w:val="006D1C49"/>
    <w:rsid w:val="006D25E2"/>
    <w:rsid w:val="006E0E76"/>
    <w:rsid w:val="006E3382"/>
    <w:rsid w:val="006F1AF6"/>
    <w:rsid w:val="006F2152"/>
    <w:rsid w:val="006F57D7"/>
    <w:rsid w:val="006F6859"/>
    <w:rsid w:val="006F7F06"/>
    <w:rsid w:val="00700250"/>
    <w:rsid w:val="00704C5B"/>
    <w:rsid w:val="00722C5B"/>
    <w:rsid w:val="00734D45"/>
    <w:rsid w:val="007365EA"/>
    <w:rsid w:val="00751A88"/>
    <w:rsid w:val="007529E6"/>
    <w:rsid w:val="00764FE8"/>
    <w:rsid w:val="007756A1"/>
    <w:rsid w:val="007829B0"/>
    <w:rsid w:val="00784744"/>
    <w:rsid w:val="00784D94"/>
    <w:rsid w:val="007939CA"/>
    <w:rsid w:val="007B7761"/>
    <w:rsid w:val="007C0136"/>
    <w:rsid w:val="007C69CF"/>
    <w:rsid w:val="007D68DD"/>
    <w:rsid w:val="007F01A3"/>
    <w:rsid w:val="007F17A1"/>
    <w:rsid w:val="007F1C84"/>
    <w:rsid w:val="007F622F"/>
    <w:rsid w:val="007F7FC7"/>
    <w:rsid w:val="00800525"/>
    <w:rsid w:val="0080557E"/>
    <w:rsid w:val="00806363"/>
    <w:rsid w:val="0081014B"/>
    <w:rsid w:val="00817472"/>
    <w:rsid w:val="00825E1A"/>
    <w:rsid w:val="0082709E"/>
    <w:rsid w:val="0083210D"/>
    <w:rsid w:val="00842A85"/>
    <w:rsid w:val="00850CDE"/>
    <w:rsid w:val="008559B3"/>
    <w:rsid w:val="008567D9"/>
    <w:rsid w:val="00856A04"/>
    <w:rsid w:val="00860EBF"/>
    <w:rsid w:val="00861BEA"/>
    <w:rsid w:val="008717E6"/>
    <w:rsid w:val="008725CC"/>
    <w:rsid w:val="008753AC"/>
    <w:rsid w:val="008804DB"/>
    <w:rsid w:val="00883A56"/>
    <w:rsid w:val="008A2014"/>
    <w:rsid w:val="008A5128"/>
    <w:rsid w:val="008B2584"/>
    <w:rsid w:val="008B6B62"/>
    <w:rsid w:val="008B7CF4"/>
    <w:rsid w:val="008C03FF"/>
    <w:rsid w:val="008C33A7"/>
    <w:rsid w:val="008C57F8"/>
    <w:rsid w:val="008D12EB"/>
    <w:rsid w:val="008D7C71"/>
    <w:rsid w:val="008E1C88"/>
    <w:rsid w:val="008E66B3"/>
    <w:rsid w:val="008E759D"/>
    <w:rsid w:val="008F1BB0"/>
    <w:rsid w:val="008F6A52"/>
    <w:rsid w:val="009023AF"/>
    <w:rsid w:val="00911A27"/>
    <w:rsid w:val="009257CF"/>
    <w:rsid w:val="00926980"/>
    <w:rsid w:val="00934E9E"/>
    <w:rsid w:val="0093689E"/>
    <w:rsid w:val="009405F2"/>
    <w:rsid w:val="0094454A"/>
    <w:rsid w:val="0094608C"/>
    <w:rsid w:val="009501FE"/>
    <w:rsid w:val="009522A0"/>
    <w:rsid w:val="00962BC1"/>
    <w:rsid w:val="00974700"/>
    <w:rsid w:val="00982468"/>
    <w:rsid w:val="00983409"/>
    <w:rsid w:val="00984D5E"/>
    <w:rsid w:val="00987F1B"/>
    <w:rsid w:val="00994E5E"/>
    <w:rsid w:val="00997899"/>
    <w:rsid w:val="009A0DC7"/>
    <w:rsid w:val="009A382F"/>
    <w:rsid w:val="009B20D9"/>
    <w:rsid w:val="009B7881"/>
    <w:rsid w:val="009E684C"/>
    <w:rsid w:val="009E7F4E"/>
    <w:rsid w:val="009F6789"/>
    <w:rsid w:val="009F7EA8"/>
    <w:rsid w:val="00A0704E"/>
    <w:rsid w:val="00A074C8"/>
    <w:rsid w:val="00A07708"/>
    <w:rsid w:val="00A127C3"/>
    <w:rsid w:val="00A13738"/>
    <w:rsid w:val="00A323F0"/>
    <w:rsid w:val="00A35591"/>
    <w:rsid w:val="00A43124"/>
    <w:rsid w:val="00A6325A"/>
    <w:rsid w:val="00A703B9"/>
    <w:rsid w:val="00A72366"/>
    <w:rsid w:val="00A830D7"/>
    <w:rsid w:val="00A84CF4"/>
    <w:rsid w:val="00AA03BD"/>
    <w:rsid w:val="00AB0FA5"/>
    <w:rsid w:val="00AB727F"/>
    <w:rsid w:val="00AC0F10"/>
    <w:rsid w:val="00AC75E6"/>
    <w:rsid w:val="00AF0630"/>
    <w:rsid w:val="00AF0F98"/>
    <w:rsid w:val="00AF4515"/>
    <w:rsid w:val="00B159A4"/>
    <w:rsid w:val="00B1665E"/>
    <w:rsid w:val="00B205BC"/>
    <w:rsid w:val="00B25AD0"/>
    <w:rsid w:val="00B27081"/>
    <w:rsid w:val="00B361CB"/>
    <w:rsid w:val="00B4033F"/>
    <w:rsid w:val="00B42E8F"/>
    <w:rsid w:val="00B45A04"/>
    <w:rsid w:val="00B54681"/>
    <w:rsid w:val="00B57869"/>
    <w:rsid w:val="00B630BB"/>
    <w:rsid w:val="00B64974"/>
    <w:rsid w:val="00B66E75"/>
    <w:rsid w:val="00B71BFB"/>
    <w:rsid w:val="00B8404D"/>
    <w:rsid w:val="00BA1EAA"/>
    <w:rsid w:val="00BB177E"/>
    <w:rsid w:val="00BB1A77"/>
    <w:rsid w:val="00BB1C40"/>
    <w:rsid w:val="00BB5A3F"/>
    <w:rsid w:val="00BB7812"/>
    <w:rsid w:val="00BC1027"/>
    <w:rsid w:val="00BC555F"/>
    <w:rsid w:val="00BD670E"/>
    <w:rsid w:val="00BE3E94"/>
    <w:rsid w:val="00BE7070"/>
    <w:rsid w:val="00BF056E"/>
    <w:rsid w:val="00BF60C4"/>
    <w:rsid w:val="00C00A4B"/>
    <w:rsid w:val="00C03089"/>
    <w:rsid w:val="00C06BCE"/>
    <w:rsid w:val="00C134BE"/>
    <w:rsid w:val="00C2125F"/>
    <w:rsid w:val="00C22131"/>
    <w:rsid w:val="00C22933"/>
    <w:rsid w:val="00C22B87"/>
    <w:rsid w:val="00C23A40"/>
    <w:rsid w:val="00C25937"/>
    <w:rsid w:val="00C31C79"/>
    <w:rsid w:val="00C432B8"/>
    <w:rsid w:val="00C4738E"/>
    <w:rsid w:val="00C60446"/>
    <w:rsid w:val="00C60EC3"/>
    <w:rsid w:val="00C6382D"/>
    <w:rsid w:val="00C676B4"/>
    <w:rsid w:val="00C70C93"/>
    <w:rsid w:val="00C866A1"/>
    <w:rsid w:val="00C961F1"/>
    <w:rsid w:val="00CA4ACA"/>
    <w:rsid w:val="00CA56D8"/>
    <w:rsid w:val="00CC75D6"/>
    <w:rsid w:val="00CD0FC6"/>
    <w:rsid w:val="00CD2108"/>
    <w:rsid w:val="00CD25A2"/>
    <w:rsid w:val="00CE07A7"/>
    <w:rsid w:val="00CE7530"/>
    <w:rsid w:val="00CF228F"/>
    <w:rsid w:val="00CF3A2C"/>
    <w:rsid w:val="00D0767F"/>
    <w:rsid w:val="00D14B44"/>
    <w:rsid w:val="00D24B39"/>
    <w:rsid w:val="00D32303"/>
    <w:rsid w:val="00D43574"/>
    <w:rsid w:val="00D4363E"/>
    <w:rsid w:val="00D55227"/>
    <w:rsid w:val="00D55CDC"/>
    <w:rsid w:val="00D6253B"/>
    <w:rsid w:val="00D740C7"/>
    <w:rsid w:val="00D740E4"/>
    <w:rsid w:val="00D76A13"/>
    <w:rsid w:val="00D91A4A"/>
    <w:rsid w:val="00D9457C"/>
    <w:rsid w:val="00DA0831"/>
    <w:rsid w:val="00DA27E4"/>
    <w:rsid w:val="00DA3E0F"/>
    <w:rsid w:val="00DA5342"/>
    <w:rsid w:val="00DB04F8"/>
    <w:rsid w:val="00DC4A46"/>
    <w:rsid w:val="00DC4B12"/>
    <w:rsid w:val="00DD0E6E"/>
    <w:rsid w:val="00DE3395"/>
    <w:rsid w:val="00DE399C"/>
    <w:rsid w:val="00DE593A"/>
    <w:rsid w:val="00DE740F"/>
    <w:rsid w:val="00DF2C70"/>
    <w:rsid w:val="00E00AB6"/>
    <w:rsid w:val="00E0566F"/>
    <w:rsid w:val="00E10383"/>
    <w:rsid w:val="00E16306"/>
    <w:rsid w:val="00E21D41"/>
    <w:rsid w:val="00E2524F"/>
    <w:rsid w:val="00E26C92"/>
    <w:rsid w:val="00E41E87"/>
    <w:rsid w:val="00E44E77"/>
    <w:rsid w:val="00E461D3"/>
    <w:rsid w:val="00E50FE8"/>
    <w:rsid w:val="00E62F46"/>
    <w:rsid w:val="00E66B5E"/>
    <w:rsid w:val="00E7416B"/>
    <w:rsid w:val="00E75BE7"/>
    <w:rsid w:val="00EA121F"/>
    <w:rsid w:val="00EA382B"/>
    <w:rsid w:val="00EA6B1C"/>
    <w:rsid w:val="00EB212D"/>
    <w:rsid w:val="00EC6F46"/>
    <w:rsid w:val="00EC6FB9"/>
    <w:rsid w:val="00ED3D3E"/>
    <w:rsid w:val="00ED7545"/>
    <w:rsid w:val="00EE2519"/>
    <w:rsid w:val="00EE3D4B"/>
    <w:rsid w:val="00EE6E7B"/>
    <w:rsid w:val="00EF43E4"/>
    <w:rsid w:val="00F0239A"/>
    <w:rsid w:val="00F04E2D"/>
    <w:rsid w:val="00F10738"/>
    <w:rsid w:val="00F12059"/>
    <w:rsid w:val="00F12927"/>
    <w:rsid w:val="00F13285"/>
    <w:rsid w:val="00F34A40"/>
    <w:rsid w:val="00F36032"/>
    <w:rsid w:val="00F375B0"/>
    <w:rsid w:val="00F52236"/>
    <w:rsid w:val="00F54612"/>
    <w:rsid w:val="00F564E6"/>
    <w:rsid w:val="00F6025E"/>
    <w:rsid w:val="00F60FF9"/>
    <w:rsid w:val="00F63EB0"/>
    <w:rsid w:val="00F6493F"/>
    <w:rsid w:val="00F67BAF"/>
    <w:rsid w:val="00F715B5"/>
    <w:rsid w:val="00F71DC8"/>
    <w:rsid w:val="00F91C3A"/>
    <w:rsid w:val="00F91DF3"/>
    <w:rsid w:val="00FA4DE7"/>
    <w:rsid w:val="00FA7FC4"/>
    <w:rsid w:val="00FC11BD"/>
    <w:rsid w:val="00FD2820"/>
    <w:rsid w:val="00FE2BC6"/>
    <w:rsid w:val="00FE2F10"/>
    <w:rsid w:val="00FE438D"/>
    <w:rsid w:val="00FE695C"/>
    <w:rsid w:val="00FF06D7"/>
    <w:rsid w:val="015AF172"/>
    <w:rsid w:val="03A90FF0"/>
    <w:rsid w:val="0C499D62"/>
    <w:rsid w:val="126CF78B"/>
    <w:rsid w:val="12BFCF52"/>
    <w:rsid w:val="186F09FB"/>
    <w:rsid w:val="189389E0"/>
    <w:rsid w:val="1EB48FF7"/>
    <w:rsid w:val="235DB5EB"/>
    <w:rsid w:val="278D80B8"/>
    <w:rsid w:val="2B3DE17F"/>
    <w:rsid w:val="344E744B"/>
    <w:rsid w:val="347B3454"/>
    <w:rsid w:val="47483220"/>
    <w:rsid w:val="4B27AE7A"/>
    <w:rsid w:val="4E614DA1"/>
    <w:rsid w:val="5B78B09E"/>
    <w:rsid w:val="5DC29C1C"/>
    <w:rsid w:val="60540F47"/>
    <w:rsid w:val="667BCD02"/>
    <w:rsid w:val="6F07D24C"/>
    <w:rsid w:val="7A460BD3"/>
    <w:rsid w:val="7B107610"/>
    <w:rsid w:val="7E80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059098"/>
  <w15:docId w15:val="{DA21FF1D-433B-42BC-A999-3CF51A51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07070A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3574"/>
    <w:pPr>
      <w:tabs>
        <w:tab w:val="left" w:pos="284"/>
      </w:tabs>
      <w:suppressAutoHyphens/>
      <w:spacing w:after="160" w:line="240" w:lineRule="auto"/>
    </w:pPr>
    <w:rPr>
      <w:b/>
      <w:bCs/>
      <w:color w:val="262626" w:themeColor="text1" w:themeTint="D9"/>
      <w:lang w:eastAsia="ar-SA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3574"/>
    <w:rPr>
      <w:rFonts w:ascii="Calibri" w:eastAsia="Calibri" w:hAnsi="Calibri" w:cs="Times New Roman"/>
      <w:b/>
      <w:bCs/>
      <w:color w:val="262626" w:themeColor="text1" w:themeTint="D9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707D9F-8A64-451D-8B55-7E1569B6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Gesa</dc:creator>
  <cp:lastModifiedBy>Heike Weging-Lude</cp:lastModifiedBy>
  <cp:revision>23</cp:revision>
  <cp:lastPrinted>2018-10-24T14:49:00Z</cp:lastPrinted>
  <dcterms:created xsi:type="dcterms:W3CDTF">2020-10-28T10:24:00Z</dcterms:created>
  <dcterms:modified xsi:type="dcterms:W3CDTF">2022-12-02T11:42:00Z</dcterms:modified>
</cp:coreProperties>
</file>